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F91DB5" w:rsidRDefault="00E13AF8" w:rsidP="008E3D43">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983279" w:rsidRDefault="00983279" w:rsidP="00F4795F"/>
    <w:p w:rsidR="00CD101F" w:rsidRDefault="00CD101F" w:rsidP="004B39A5"/>
    <w:p w:rsidR="00B96724" w:rsidRDefault="00B96724" w:rsidP="0054094B">
      <w:pPr>
        <w:rPr>
          <w:b/>
        </w:rPr>
      </w:pPr>
    </w:p>
    <w:p w:rsidR="0054094B" w:rsidRDefault="0054094B" w:rsidP="00915B7D">
      <w:pPr>
        <w:rPr>
          <w:b/>
        </w:rPr>
      </w:pPr>
    </w:p>
    <w:p w:rsidR="0054094B" w:rsidRDefault="0054094B" w:rsidP="00915B7D">
      <w:pPr>
        <w:rPr>
          <w:b/>
        </w:rPr>
      </w:pPr>
    </w:p>
    <w:p w:rsidR="00F4795F" w:rsidRDefault="00F4795F" w:rsidP="00915B7D">
      <w:pPr>
        <w:rPr>
          <w:b/>
        </w:rPr>
      </w:pPr>
    </w:p>
    <w:p w:rsidR="00F4795F" w:rsidRDefault="00F4795F" w:rsidP="00915B7D">
      <w:pPr>
        <w:rPr>
          <w:b/>
        </w:rPr>
      </w:pPr>
    </w:p>
    <w:p w:rsidR="00F4795F" w:rsidRDefault="00F4795F" w:rsidP="00915B7D">
      <w:pPr>
        <w:rPr>
          <w:b/>
        </w:rPr>
      </w:pPr>
    </w:p>
    <w:p w:rsidR="008E3D43" w:rsidRDefault="008E3D43" w:rsidP="00915B7D">
      <w:pPr>
        <w:rPr>
          <w:b/>
        </w:rPr>
      </w:pPr>
    </w:p>
    <w:p w:rsidR="008E3D43" w:rsidRDefault="008E3D43" w:rsidP="00915B7D">
      <w:pPr>
        <w:rPr>
          <w:b/>
        </w:rPr>
      </w:pPr>
    </w:p>
    <w:p w:rsidR="008E3D43" w:rsidRDefault="008E3D43" w:rsidP="00915B7D">
      <w:pPr>
        <w:rPr>
          <w:b/>
        </w:rPr>
      </w:pPr>
    </w:p>
    <w:p w:rsidR="008E3D43" w:rsidRDefault="008E3D43" w:rsidP="00915B7D">
      <w:pPr>
        <w:rPr>
          <w:b/>
        </w:rPr>
      </w:pPr>
    </w:p>
    <w:p w:rsidR="00BA4F89" w:rsidRDefault="00BA4F89" w:rsidP="00915B7D">
      <w:pPr>
        <w:rPr>
          <w:b/>
        </w:rPr>
      </w:pPr>
    </w:p>
    <w:p w:rsidR="00BA4F89" w:rsidRPr="0005731D" w:rsidRDefault="00BA4F89"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F91DB5" w:rsidRPr="00F91DB5">
        <w:rPr>
          <w:sz w:val="26"/>
          <w:szCs w:val="26"/>
        </w:rPr>
        <w:t>техническую поддержку программного комплекса оборудования «РТУ»</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8E3D43" w:rsidRPr="008E3D43">
        <w:rPr>
          <w:iCs/>
        </w:rPr>
        <w:t>24</w:t>
      </w:r>
      <w:r w:rsidRPr="00F84878">
        <w:rPr>
          <w:iCs/>
        </w:rPr>
        <w:t xml:space="preserve">» </w:t>
      </w:r>
      <w:r w:rsidR="00983279">
        <w:rPr>
          <w:iCs/>
        </w:rPr>
        <w:t>августа</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D957A6" w:rsidRDefault="00D957A6" w:rsidP="00915B7D">
      <w:pPr>
        <w:rPr>
          <w:b/>
          <w:color w:val="FF0000"/>
        </w:rPr>
      </w:pPr>
    </w:p>
    <w:p w:rsidR="00F4795F" w:rsidRDefault="00F4795F" w:rsidP="00915B7D">
      <w:pPr>
        <w:rPr>
          <w:b/>
          <w:color w:val="FF0000"/>
        </w:rPr>
      </w:pPr>
    </w:p>
    <w:p w:rsidR="00F4795F" w:rsidRDefault="00F4795F" w:rsidP="00915B7D">
      <w:pPr>
        <w:rPr>
          <w:b/>
          <w:color w:val="FF0000"/>
        </w:rPr>
      </w:pPr>
    </w:p>
    <w:p w:rsidR="00F4795F" w:rsidRDefault="00F4795F" w:rsidP="00915B7D">
      <w:pPr>
        <w:rPr>
          <w:b/>
          <w:color w:val="FF0000"/>
        </w:rPr>
      </w:pPr>
    </w:p>
    <w:p w:rsidR="008E3D43" w:rsidRDefault="008E3D43"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391637">
          <w:rPr>
            <w:noProof/>
            <w:webHidden/>
          </w:rPr>
          <w:t>3</w:t>
        </w:r>
        <w:r w:rsidRPr="00742F11">
          <w:rPr>
            <w:noProof/>
            <w:webHidden/>
          </w:rPr>
          <w:fldChar w:fldCharType="end"/>
        </w:r>
      </w:hyperlink>
    </w:p>
    <w:p w:rsidR="00915B7D" w:rsidRPr="00742F11" w:rsidRDefault="00391637"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391637"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391637"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391637"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391637"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391637"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391637"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391637"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391637"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578257"/>
      <w:r w:rsidRPr="00E82F20">
        <w:rPr>
          <w:rFonts w:ascii="Times New Roman" w:eastAsia="MS Mincho" w:hAnsi="Times New Roman"/>
          <w:color w:val="17365D"/>
          <w:kern w:val="32"/>
          <w:szCs w:val="24"/>
          <w:lang w:val="x-none" w:eastAsia="x-none"/>
        </w:rPr>
        <w:lastRenderedPageBreak/>
        <w:t>ИЗВЕЩЕНИЕ О ЗАКУПКЕ</w:t>
      </w:r>
      <w:bookmarkEnd w:id="0"/>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F91DB5">
        <w:rPr>
          <w:b/>
        </w:rPr>
        <w:t>техническую поддержку</w:t>
      </w:r>
      <w:r w:rsidR="00F91DB5" w:rsidRPr="00EF4F2D">
        <w:rPr>
          <w:b/>
        </w:rPr>
        <w:t xml:space="preserve"> программного комплекса оборудования «РТУ»</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391637"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B42DA3" w:rsidRDefault="00AB491A" w:rsidP="001412FA">
            <w:pPr>
              <w:autoSpaceDE w:val="0"/>
              <w:autoSpaceDN w:val="0"/>
              <w:adjustRightInd w:val="0"/>
              <w:jc w:val="both"/>
            </w:pPr>
            <w:r>
              <w:t>Габбасов Дмитрий Азатович</w:t>
            </w:r>
          </w:p>
          <w:p w:rsidR="00915B7D" w:rsidRPr="00391637" w:rsidRDefault="00B42DA3" w:rsidP="0000551E">
            <w:pPr>
              <w:autoSpaceDE w:val="0"/>
              <w:autoSpaceDN w:val="0"/>
              <w:adjustRightInd w:val="0"/>
              <w:jc w:val="both"/>
              <w:rPr>
                <w:lang w:val="en-US"/>
              </w:rPr>
            </w:pPr>
            <w:r w:rsidRPr="00B42DA3">
              <w:t>т</w:t>
            </w:r>
            <w:r>
              <w:t>ел</w:t>
            </w:r>
            <w:r w:rsidRPr="00391637">
              <w:rPr>
                <w:lang w:val="en-US"/>
              </w:rPr>
              <w:t xml:space="preserve">. </w:t>
            </w:r>
            <w:r w:rsidRPr="00391637">
              <w:rPr>
                <w:bCs/>
                <w:lang w:val="en-US"/>
              </w:rPr>
              <w:t>+ 7</w:t>
            </w:r>
            <w:r w:rsidR="002D671C" w:rsidRPr="00391637">
              <w:rPr>
                <w:lang w:val="en-US"/>
              </w:rPr>
              <w:t xml:space="preserve"> (347) 221</w:t>
            </w:r>
            <w:r w:rsidR="00AB491A" w:rsidRPr="00391637">
              <w:rPr>
                <w:lang w:val="en-US"/>
              </w:rPr>
              <w:t>5484</w:t>
            </w:r>
            <w:r w:rsidRPr="00391637">
              <w:rPr>
                <w:lang w:val="en-US"/>
              </w:rPr>
              <w:t xml:space="preserve">, </w:t>
            </w:r>
            <w:r w:rsidR="00B22F1E" w:rsidRPr="0053230E">
              <w:rPr>
                <w:rFonts w:eastAsia="Calibri"/>
                <w:bCs/>
                <w:color w:val="000000"/>
                <w:lang w:val="en-US"/>
              </w:rPr>
              <w:t>e</w:t>
            </w:r>
            <w:r w:rsidR="00B22F1E" w:rsidRPr="00391637">
              <w:rPr>
                <w:rFonts w:eastAsia="Calibri"/>
                <w:bCs/>
                <w:color w:val="000000"/>
                <w:lang w:val="en-US"/>
              </w:rPr>
              <w:t>-</w:t>
            </w:r>
            <w:r w:rsidR="00B22F1E" w:rsidRPr="0053230E">
              <w:rPr>
                <w:rFonts w:eastAsia="Calibri"/>
                <w:bCs/>
                <w:color w:val="000000"/>
                <w:lang w:val="en-US"/>
              </w:rPr>
              <w:t>mail</w:t>
            </w:r>
            <w:r w:rsidR="00B22F1E" w:rsidRPr="00391637">
              <w:rPr>
                <w:rFonts w:eastAsia="Calibri"/>
                <w:bCs/>
                <w:color w:val="000000"/>
                <w:lang w:val="en-US"/>
              </w:rPr>
              <w:t>:</w:t>
            </w:r>
            <w:r w:rsidR="00B22F1E" w:rsidRPr="00391637">
              <w:rPr>
                <w:lang w:val="en-US"/>
              </w:rPr>
              <w:t xml:space="preserve"> </w:t>
            </w:r>
            <w:hyperlink r:id="rId14" w:history="1">
              <w:r w:rsidR="00AB491A" w:rsidRPr="002A741B">
                <w:rPr>
                  <w:rStyle w:val="a5"/>
                  <w:lang w:val="en-US"/>
                </w:rPr>
                <w:t>Gabbasov</w:t>
              </w:r>
              <w:r w:rsidR="00AB491A" w:rsidRPr="00391637">
                <w:rPr>
                  <w:rStyle w:val="a5"/>
                  <w:lang w:val="en-US"/>
                </w:rPr>
                <w:t>@</w:t>
              </w:r>
              <w:r w:rsidR="00AB491A" w:rsidRPr="002A741B">
                <w:rPr>
                  <w:rStyle w:val="a5"/>
                  <w:lang w:val="en-US"/>
                </w:rPr>
                <w:t>bashtel</w:t>
              </w:r>
              <w:r w:rsidR="00AB491A" w:rsidRPr="00391637">
                <w:rPr>
                  <w:rStyle w:val="a5"/>
                  <w:lang w:val="en-US"/>
                </w:rPr>
                <w:t>.</w:t>
              </w:r>
              <w:r w:rsidR="00AB491A" w:rsidRPr="002A741B">
                <w:rPr>
                  <w:rStyle w:val="a5"/>
                  <w:lang w:val="en-US"/>
                </w:rPr>
                <w:t>ru</w:t>
              </w:r>
            </w:hyperlink>
            <w:r w:rsidR="00AB491A" w:rsidRPr="00391637">
              <w:rPr>
                <w:lang w:val="en-US"/>
              </w:rPr>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w:t>
            </w:r>
            <w:r w:rsidR="00F91DB5" w:rsidRPr="00F91DB5">
              <w:t>техническую поддержку программного комплекса оборудования «РТУ»</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8E3617" w:rsidP="000C1D31">
            <w:pPr>
              <w:pStyle w:val="Default"/>
              <w:jc w:val="both"/>
              <w:rPr>
                <w:iCs/>
                <w:color w:val="auto"/>
                <w:sz w:val="10"/>
                <w:szCs w:val="10"/>
              </w:rPr>
            </w:pPr>
            <w:r>
              <w:t>2 467 000,00</w:t>
            </w:r>
            <w:r w:rsidRPr="00985A71">
              <w:t xml:space="preserve"> (</w:t>
            </w:r>
            <w:r>
              <w:t>два миллиона четыреста шестьдесят семь тысяч</w:t>
            </w:r>
            <w:r w:rsidRPr="00985A71">
              <w:t xml:space="preserve">) рублей </w:t>
            </w:r>
            <w:r>
              <w:t>00</w:t>
            </w:r>
            <w:r w:rsidRPr="00985A71">
              <w:t xml:space="preserve"> копеек</w:t>
            </w:r>
            <w:r w:rsidRPr="00985A71">
              <w:rPr>
                <w:iCs/>
              </w:rPr>
              <w:t xml:space="preserve">, </w:t>
            </w:r>
            <w:r w:rsidRPr="00985A71">
              <w:t xml:space="preserve">в том числе НДС </w:t>
            </w:r>
            <w:r>
              <w:t>376 322,03</w:t>
            </w:r>
            <w:r w:rsidRPr="00985A71">
              <w:t xml:space="preserve"> (</w:t>
            </w:r>
            <w:r>
              <w:t>триста семьдесят шесть тысяч триста двадцать два) рубля 03</w:t>
            </w:r>
            <w:r w:rsidRPr="00985A71">
              <w:t xml:space="preserve"> копе</w:t>
            </w:r>
            <w:r>
              <w:t>йки</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1A167D">
            <w:pPr>
              <w:pStyle w:val="Default"/>
              <w:rPr>
                <w:iCs/>
              </w:rPr>
            </w:pPr>
            <w:r w:rsidRPr="00F84878">
              <w:rPr>
                <w:iCs/>
              </w:rPr>
              <w:t xml:space="preserve"> </w:t>
            </w:r>
            <w:r w:rsidR="00D02223">
              <w:rPr>
                <w:iCs/>
              </w:rPr>
              <w:t xml:space="preserve">не позднее </w:t>
            </w:r>
            <w:r w:rsidRPr="00F84878">
              <w:rPr>
                <w:iCs/>
              </w:rPr>
              <w:t>«</w:t>
            </w:r>
            <w:r w:rsidR="008E3617">
              <w:rPr>
                <w:iCs/>
              </w:rPr>
              <w:t>30</w:t>
            </w:r>
            <w:r w:rsidRPr="00F84878">
              <w:rPr>
                <w:iCs/>
              </w:rPr>
              <w:t xml:space="preserve">» </w:t>
            </w:r>
            <w:r w:rsidR="001A167D">
              <w:rPr>
                <w:iCs/>
              </w:rPr>
              <w:t>августа</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578258"/>
      <w:r w:rsidRPr="00E82F20">
        <w:rPr>
          <w:rFonts w:ascii="Times New Roman" w:eastAsia="MS Mincho" w:hAnsi="Times New Roman"/>
          <w:color w:val="17365D"/>
          <w:kern w:val="32"/>
          <w:szCs w:val="24"/>
          <w:lang w:eastAsia="x-none"/>
        </w:rPr>
        <w:t>ДОКУМЕНТАЦИЯ О ЗАКУПКЕ</w:t>
      </w:r>
      <w:bookmarkEnd w:id="1"/>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2" w:name="_Toc438578259"/>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91637">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391637">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391637"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Toc438578260"/>
      <w:bookmarkEnd w:id="3"/>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4"/>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3857826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AB491A"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B491A" w:rsidRDefault="00AB491A" w:rsidP="00AB491A">
            <w:pPr>
              <w:autoSpaceDE w:val="0"/>
              <w:autoSpaceDN w:val="0"/>
              <w:adjustRightInd w:val="0"/>
              <w:jc w:val="both"/>
            </w:pPr>
            <w:r>
              <w:t>Габбасов Дмитрий Азатович</w:t>
            </w:r>
          </w:p>
          <w:p w:rsidR="00915B7D" w:rsidRPr="00AB491A" w:rsidRDefault="00AB491A" w:rsidP="00AB491A">
            <w:pPr>
              <w:autoSpaceDE w:val="0"/>
              <w:autoSpaceDN w:val="0"/>
              <w:adjustRightInd w:val="0"/>
              <w:jc w:val="both"/>
              <w:rPr>
                <w:lang w:val="en-US"/>
              </w:rPr>
            </w:pPr>
            <w:r w:rsidRPr="00B42DA3">
              <w:t>т</w:t>
            </w:r>
            <w:r>
              <w:t>ел</w:t>
            </w:r>
            <w:r w:rsidRPr="00AB491A">
              <w:rPr>
                <w:lang w:val="en-US"/>
              </w:rPr>
              <w:t xml:space="preserve">. </w:t>
            </w:r>
            <w:r w:rsidRPr="00AB491A">
              <w:rPr>
                <w:bCs/>
                <w:lang w:val="en-US"/>
              </w:rPr>
              <w:t>+ 7</w:t>
            </w:r>
            <w:r w:rsidRPr="00AB491A">
              <w:rPr>
                <w:lang w:val="en-US"/>
              </w:rPr>
              <w:t xml:space="preserve"> (347) 2215484, </w:t>
            </w:r>
            <w:r w:rsidRPr="0053230E">
              <w:rPr>
                <w:rFonts w:eastAsia="Calibri"/>
                <w:bCs/>
                <w:color w:val="000000"/>
                <w:lang w:val="en-US"/>
              </w:rPr>
              <w:t>e</w:t>
            </w:r>
            <w:r w:rsidRPr="00AB491A">
              <w:rPr>
                <w:rFonts w:eastAsia="Calibri"/>
                <w:bCs/>
                <w:color w:val="000000"/>
                <w:lang w:val="en-US"/>
              </w:rPr>
              <w:t>-</w:t>
            </w:r>
            <w:r w:rsidRPr="0053230E">
              <w:rPr>
                <w:rFonts w:eastAsia="Calibri"/>
                <w:bCs/>
                <w:color w:val="000000"/>
                <w:lang w:val="en-US"/>
              </w:rPr>
              <w:t>mail</w:t>
            </w:r>
            <w:r w:rsidRPr="00AB491A">
              <w:rPr>
                <w:rFonts w:eastAsia="Calibri"/>
                <w:bCs/>
                <w:color w:val="000000"/>
                <w:lang w:val="en-US"/>
              </w:rPr>
              <w:t>:</w:t>
            </w:r>
            <w:r w:rsidRPr="00AB491A">
              <w:rPr>
                <w:lang w:val="en-US"/>
              </w:rPr>
              <w:t xml:space="preserve"> </w:t>
            </w:r>
            <w:hyperlink r:id="rId25" w:history="1">
              <w:r w:rsidRPr="002A741B">
                <w:rPr>
                  <w:rStyle w:val="a5"/>
                  <w:lang w:val="en-US"/>
                </w:rPr>
                <w:t>Gabbasov</w:t>
              </w:r>
              <w:r w:rsidRPr="00AB491A">
                <w:rPr>
                  <w:rStyle w:val="a5"/>
                  <w:lang w:val="en-US"/>
                </w:rPr>
                <w:t>@</w:t>
              </w:r>
              <w:r w:rsidRPr="002A741B">
                <w:rPr>
                  <w:rStyle w:val="a5"/>
                  <w:lang w:val="en-US"/>
                </w:rPr>
                <w:t>bashtel</w:t>
              </w:r>
              <w:r w:rsidRPr="00AB491A">
                <w:rPr>
                  <w:rStyle w:val="a5"/>
                  <w:lang w:val="en-US"/>
                </w:rPr>
                <w:t>.</w:t>
              </w:r>
              <w:r w:rsidRPr="002A741B">
                <w:rPr>
                  <w:rStyle w:val="a5"/>
                  <w:lang w:val="en-US"/>
                </w:rPr>
                <w:t>ru</w:t>
              </w:r>
            </w:hyperlink>
            <w:bookmarkStart w:id="8" w:name="_GoBack"/>
            <w:bookmarkEnd w:id="8"/>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AB491A" w:rsidRDefault="00915B7D" w:rsidP="00DE184D">
            <w:pPr>
              <w:pStyle w:val="rvps1"/>
              <w:numPr>
                <w:ilvl w:val="0"/>
                <w:numId w:val="3"/>
              </w:numPr>
              <w:tabs>
                <w:tab w:val="left" w:pos="0"/>
              </w:tabs>
              <w:ind w:left="0" w:firstLine="0"/>
              <w:jc w:val="left"/>
              <w:rPr>
                <w:lang w:val="en-US"/>
              </w:rPr>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8E3617" w:rsidRDefault="008E3617" w:rsidP="008E3617">
            <w:r w:rsidRPr="000E0E03">
              <w:rPr>
                <w:szCs w:val="22"/>
              </w:rPr>
              <w:t xml:space="preserve">Общество с ограниченной ответственностью «САТЕЛ </w:t>
            </w:r>
            <w:proofErr w:type="spellStart"/>
            <w:r w:rsidRPr="000E0E03">
              <w:rPr>
                <w:szCs w:val="22"/>
              </w:rPr>
              <w:t>ПрО</w:t>
            </w:r>
            <w:proofErr w:type="spellEnd"/>
            <w:r w:rsidRPr="000E0E03">
              <w:rPr>
                <w:szCs w:val="22"/>
              </w:rPr>
              <w:t xml:space="preserve">» </w:t>
            </w:r>
          </w:p>
          <w:p w:rsidR="00915B7D" w:rsidRPr="00D7468D" w:rsidRDefault="008E3617" w:rsidP="008E3617">
            <w:pPr>
              <w:pStyle w:val="afff9"/>
              <w:rPr>
                <w:rFonts w:cs="Times New Roman"/>
              </w:rPr>
            </w:pPr>
            <w:r w:rsidRPr="000E0E03">
              <w:rPr>
                <w:rFonts w:cs="Times New Roman"/>
                <w:szCs w:val="22"/>
              </w:rPr>
              <w:t xml:space="preserve">(ООО «САТЕЛ </w:t>
            </w:r>
            <w:proofErr w:type="spellStart"/>
            <w:r w:rsidRPr="000E0E03">
              <w:rPr>
                <w:rFonts w:cs="Times New Roman"/>
                <w:szCs w:val="22"/>
              </w:rPr>
              <w:t>ПрО</w:t>
            </w:r>
            <w:proofErr w:type="spellEnd"/>
            <w:r w:rsidRPr="000E0E03">
              <w:rPr>
                <w:rFonts w:cs="Times New Roman"/>
                <w:szCs w:val="22"/>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8E3617" w:rsidP="008E3617">
            <w:pPr>
              <w:rPr>
                <w:color w:val="FF0000"/>
              </w:rPr>
            </w:pPr>
            <w:r w:rsidRPr="000E0E03">
              <w:rPr>
                <w:szCs w:val="22"/>
              </w:rPr>
              <w:t>115184,</w:t>
            </w:r>
            <w:r>
              <w:rPr>
                <w:szCs w:val="22"/>
              </w:rPr>
              <w:t xml:space="preserve"> </w:t>
            </w:r>
            <w:r w:rsidRPr="000E0E03">
              <w:rPr>
                <w:szCs w:val="22"/>
              </w:rPr>
              <w:t xml:space="preserve">г. Москва, </w:t>
            </w:r>
            <w:proofErr w:type="spellStart"/>
            <w:r w:rsidRPr="000E0E03">
              <w:rPr>
                <w:szCs w:val="22"/>
              </w:rPr>
              <w:t>Озерковская</w:t>
            </w:r>
            <w:proofErr w:type="spellEnd"/>
            <w:r w:rsidRPr="000E0E03">
              <w:t xml:space="preserve"> </w:t>
            </w:r>
            <w:r w:rsidRPr="000E0E03">
              <w:rPr>
                <w:szCs w:val="22"/>
              </w:rPr>
              <w:t>набережная, дом 22/24, строение 2, офис 33</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53230E">
            <w:pPr>
              <w:rPr>
                <w:i/>
                <w:color w:val="FF0000"/>
              </w:rPr>
            </w:pPr>
            <w:r>
              <w:rPr>
                <w:iCs/>
              </w:rPr>
              <w:t xml:space="preserve">не позднее </w:t>
            </w:r>
            <w:r w:rsidR="001A167D" w:rsidRPr="00F84878">
              <w:rPr>
                <w:iCs/>
              </w:rPr>
              <w:t>«</w:t>
            </w:r>
            <w:r w:rsidR="008E3617">
              <w:rPr>
                <w:iCs/>
              </w:rPr>
              <w:t>30</w:t>
            </w:r>
            <w:r w:rsidR="001A167D" w:rsidRPr="00F84878">
              <w:rPr>
                <w:iCs/>
              </w:rPr>
              <w:t xml:space="preserve">» </w:t>
            </w:r>
            <w:r w:rsidR="001A167D">
              <w:rPr>
                <w:iCs/>
              </w:rPr>
              <w:t>августа</w:t>
            </w:r>
            <w:r w:rsidR="00586B77">
              <w:rPr>
                <w:iCs/>
              </w:rPr>
              <w:t xml:space="preserve"> 2017</w:t>
            </w:r>
            <w:r w:rsidR="00586B77"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DA3772" w:rsidRPr="00DA3772"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F91DB5" w:rsidRPr="00F91DB5">
              <w:t>техническую поддержку программного комплекса оборудования «РТУ»</w:t>
            </w:r>
            <w:r w:rsidR="00DA3772">
              <w:rPr>
                <w:szCs w:val="26"/>
              </w:rPr>
              <w:t xml:space="preserve"> </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8E3617" w:rsidP="007D7270">
            <w:pPr>
              <w:ind w:firstLine="34"/>
              <w:jc w:val="both"/>
            </w:pPr>
            <w:r>
              <w:t>2 467 000,00</w:t>
            </w:r>
            <w:r w:rsidRPr="00985A71">
              <w:t xml:space="preserve"> (</w:t>
            </w:r>
            <w:r>
              <w:t>два миллиона четыреста шестьдесят семь тысяч</w:t>
            </w:r>
            <w:r w:rsidRPr="00985A71">
              <w:t xml:space="preserve">) рублей </w:t>
            </w:r>
            <w:r>
              <w:t>00</w:t>
            </w:r>
            <w:r w:rsidRPr="00985A71">
              <w:t xml:space="preserve"> копеек</w:t>
            </w:r>
            <w:r w:rsidRPr="00985A71">
              <w:rPr>
                <w:iCs/>
              </w:rPr>
              <w:t xml:space="preserve">, </w:t>
            </w:r>
            <w:r w:rsidRPr="00985A71">
              <w:t xml:space="preserve">в том числе НДС </w:t>
            </w:r>
            <w:r>
              <w:t>376 322,03</w:t>
            </w:r>
            <w:r w:rsidRPr="00985A71">
              <w:t xml:space="preserve"> (</w:t>
            </w:r>
            <w:r>
              <w:t>триста семьдесят шесть тысяч триста двадцать два) рубля 03</w:t>
            </w:r>
            <w:r w:rsidRPr="00985A71">
              <w:t xml:space="preserve"> копе</w:t>
            </w:r>
            <w:r>
              <w:t>йки</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391637">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391637">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391637">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391637">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D74DC8" w:rsidRDefault="00D74DC8" w:rsidP="00D74DC8">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8E3617" w:rsidRPr="00D74DC8" w:rsidRDefault="008E3617" w:rsidP="00D74DC8">
      <w:pPr>
        <w:rPr>
          <w:rFonts w:eastAsia="MS Mincho"/>
          <w:lang w:eastAsia="x-none"/>
        </w:rPr>
      </w:pPr>
    </w:p>
    <w:sectPr w:rsidR="008E3617"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391637">
      <w:rPr>
        <w:noProof/>
      </w:rPr>
      <w:t>11</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391637">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2"/>
  </w:num>
  <w:num w:numId="3">
    <w:abstractNumId w:val="20"/>
  </w:num>
  <w:num w:numId="4">
    <w:abstractNumId w:val="31"/>
  </w:num>
  <w:num w:numId="5">
    <w:abstractNumId w:val="28"/>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5"/>
  </w:num>
  <w:num w:numId="20">
    <w:abstractNumId w:val="14"/>
  </w:num>
  <w:num w:numId="21">
    <w:abstractNumId w:val="15"/>
  </w:num>
  <w:num w:numId="22">
    <w:abstractNumId w:val="24"/>
  </w:num>
  <w:num w:numId="23">
    <w:abstractNumId w:val="26"/>
  </w:num>
  <w:num w:numId="24">
    <w:abstractNumId w:val="30"/>
  </w:num>
  <w:num w:numId="25">
    <w:abstractNumId w:val="27"/>
  </w:num>
  <w:num w:numId="26">
    <w:abstractNumId w:val="18"/>
  </w:num>
  <w:num w:numId="27">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716"/>
    <w:rsid w:val="000A0FAA"/>
    <w:rsid w:val="000A11CB"/>
    <w:rsid w:val="000A2BE7"/>
    <w:rsid w:val="000B0BE2"/>
    <w:rsid w:val="000C1D31"/>
    <w:rsid w:val="000C6659"/>
    <w:rsid w:val="000D57A8"/>
    <w:rsid w:val="000E4D41"/>
    <w:rsid w:val="000E6588"/>
    <w:rsid w:val="000E65CB"/>
    <w:rsid w:val="000E7527"/>
    <w:rsid w:val="0010314D"/>
    <w:rsid w:val="00103D05"/>
    <w:rsid w:val="00104450"/>
    <w:rsid w:val="00104FE9"/>
    <w:rsid w:val="001101A7"/>
    <w:rsid w:val="00112070"/>
    <w:rsid w:val="00117217"/>
    <w:rsid w:val="001312C7"/>
    <w:rsid w:val="00132721"/>
    <w:rsid w:val="00135FB9"/>
    <w:rsid w:val="001412FA"/>
    <w:rsid w:val="00145BEB"/>
    <w:rsid w:val="00145CCF"/>
    <w:rsid w:val="00146118"/>
    <w:rsid w:val="00156A9C"/>
    <w:rsid w:val="00184007"/>
    <w:rsid w:val="001968EB"/>
    <w:rsid w:val="00197D48"/>
    <w:rsid w:val="00197F71"/>
    <w:rsid w:val="001A0136"/>
    <w:rsid w:val="001A167D"/>
    <w:rsid w:val="001C0801"/>
    <w:rsid w:val="001C4740"/>
    <w:rsid w:val="001C5A0E"/>
    <w:rsid w:val="001E194D"/>
    <w:rsid w:val="001E68AE"/>
    <w:rsid w:val="001F272A"/>
    <w:rsid w:val="001F4097"/>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5940"/>
    <w:rsid w:val="002765EA"/>
    <w:rsid w:val="00277279"/>
    <w:rsid w:val="00283B18"/>
    <w:rsid w:val="00285716"/>
    <w:rsid w:val="00294E87"/>
    <w:rsid w:val="002A0BCB"/>
    <w:rsid w:val="002A3FE3"/>
    <w:rsid w:val="002B0A62"/>
    <w:rsid w:val="002B3027"/>
    <w:rsid w:val="002B3B57"/>
    <w:rsid w:val="002D4D5F"/>
    <w:rsid w:val="002D5354"/>
    <w:rsid w:val="002D671C"/>
    <w:rsid w:val="002E5ABF"/>
    <w:rsid w:val="002F67BE"/>
    <w:rsid w:val="003051B1"/>
    <w:rsid w:val="00306AEE"/>
    <w:rsid w:val="00316457"/>
    <w:rsid w:val="0032545C"/>
    <w:rsid w:val="0032605E"/>
    <w:rsid w:val="0033461A"/>
    <w:rsid w:val="003366DA"/>
    <w:rsid w:val="00344AAA"/>
    <w:rsid w:val="00347E3C"/>
    <w:rsid w:val="003526BF"/>
    <w:rsid w:val="0036183F"/>
    <w:rsid w:val="00367C3F"/>
    <w:rsid w:val="00367C7E"/>
    <w:rsid w:val="003762FB"/>
    <w:rsid w:val="003818B0"/>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4D08"/>
    <w:rsid w:val="004547CD"/>
    <w:rsid w:val="00461D0B"/>
    <w:rsid w:val="0046292C"/>
    <w:rsid w:val="00467CCA"/>
    <w:rsid w:val="004717BC"/>
    <w:rsid w:val="00471E06"/>
    <w:rsid w:val="00475E3A"/>
    <w:rsid w:val="0048002B"/>
    <w:rsid w:val="00481C02"/>
    <w:rsid w:val="004865E2"/>
    <w:rsid w:val="004A4570"/>
    <w:rsid w:val="004A764C"/>
    <w:rsid w:val="004B343E"/>
    <w:rsid w:val="004B39A5"/>
    <w:rsid w:val="004C0D27"/>
    <w:rsid w:val="004C0F8F"/>
    <w:rsid w:val="004C3BDF"/>
    <w:rsid w:val="004D2D1F"/>
    <w:rsid w:val="004D347C"/>
    <w:rsid w:val="004D6006"/>
    <w:rsid w:val="004D775A"/>
    <w:rsid w:val="004E0956"/>
    <w:rsid w:val="004E1330"/>
    <w:rsid w:val="004F03AF"/>
    <w:rsid w:val="004F3A41"/>
    <w:rsid w:val="004F76C0"/>
    <w:rsid w:val="00507A23"/>
    <w:rsid w:val="0053230E"/>
    <w:rsid w:val="00534895"/>
    <w:rsid w:val="00535D62"/>
    <w:rsid w:val="00536A02"/>
    <w:rsid w:val="0054094B"/>
    <w:rsid w:val="00543264"/>
    <w:rsid w:val="005441A9"/>
    <w:rsid w:val="00545A7E"/>
    <w:rsid w:val="00551687"/>
    <w:rsid w:val="0056208C"/>
    <w:rsid w:val="005647A3"/>
    <w:rsid w:val="00566240"/>
    <w:rsid w:val="00570A15"/>
    <w:rsid w:val="00571C96"/>
    <w:rsid w:val="005821EF"/>
    <w:rsid w:val="005850CE"/>
    <w:rsid w:val="00585161"/>
    <w:rsid w:val="00586B77"/>
    <w:rsid w:val="00592535"/>
    <w:rsid w:val="00593906"/>
    <w:rsid w:val="0059402E"/>
    <w:rsid w:val="00597D2D"/>
    <w:rsid w:val="005A6699"/>
    <w:rsid w:val="005B27D4"/>
    <w:rsid w:val="005C2668"/>
    <w:rsid w:val="005C4BAD"/>
    <w:rsid w:val="005C68D7"/>
    <w:rsid w:val="005D6E58"/>
    <w:rsid w:val="005E3247"/>
    <w:rsid w:val="005E69D1"/>
    <w:rsid w:val="005F11E9"/>
    <w:rsid w:val="005F3678"/>
    <w:rsid w:val="005F5AD8"/>
    <w:rsid w:val="005F699D"/>
    <w:rsid w:val="00600917"/>
    <w:rsid w:val="006075C6"/>
    <w:rsid w:val="00610F3B"/>
    <w:rsid w:val="0062020E"/>
    <w:rsid w:val="00627C93"/>
    <w:rsid w:val="006412EB"/>
    <w:rsid w:val="00641690"/>
    <w:rsid w:val="00652523"/>
    <w:rsid w:val="0066136A"/>
    <w:rsid w:val="00663E5F"/>
    <w:rsid w:val="006659F4"/>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5FB3"/>
    <w:rsid w:val="006F6B77"/>
    <w:rsid w:val="0070052C"/>
    <w:rsid w:val="00706E74"/>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6432A"/>
    <w:rsid w:val="0076713E"/>
    <w:rsid w:val="00773FFA"/>
    <w:rsid w:val="0077745B"/>
    <w:rsid w:val="00792B6A"/>
    <w:rsid w:val="00794D81"/>
    <w:rsid w:val="00795B53"/>
    <w:rsid w:val="00796421"/>
    <w:rsid w:val="007A638C"/>
    <w:rsid w:val="007B0A0A"/>
    <w:rsid w:val="007B0F3F"/>
    <w:rsid w:val="007B2DEC"/>
    <w:rsid w:val="007B4723"/>
    <w:rsid w:val="007B53E8"/>
    <w:rsid w:val="007C39C0"/>
    <w:rsid w:val="007D7270"/>
    <w:rsid w:val="007E3FE1"/>
    <w:rsid w:val="007E4654"/>
    <w:rsid w:val="007F11B0"/>
    <w:rsid w:val="007F3DCE"/>
    <w:rsid w:val="008016F0"/>
    <w:rsid w:val="00825534"/>
    <w:rsid w:val="00827009"/>
    <w:rsid w:val="0083017D"/>
    <w:rsid w:val="0083262D"/>
    <w:rsid w:val="008335BB"/>
    <w:rsid w:val="00833E4F"/>
    <w:rsid w:val="00834AC3"/>
    <w:rsid w:val="00844F13"/>
    <w:rsid w:val="0084681E"/>
    <w:rsid w:val="008521B5"/>
    <w:rsid w:val="008529B9"/>
    <w:rsid w:val="00855765"/>
    <w:rsid w:val="00861D2E"/>
    <w:rsid w:val="008641B1"/>
    <w:rsid w:val="00866883"/>
    <w:rsid w:val="00867D64"/>
    <w:rsid w:val="00881AA3"/>
    <w:rsid w:val="008A3357"/>
    <w:rsid w:val="008B158B"/>
    <w:rsid w:val="008C2F81"/>
    <w:rsid w:val="008C31AC"/>
    <w:rsid w:val="008D1E08"/>
    <w:rsid w:val="008D24A4"/>
    <w:rsid w:val="008D6AB9"/>
    <w:rsid w:val="008D6D3B"/>
    <w:rsid w:val="008D712D"/>
    <w:rsid w:val="008E1152"/>
    <w:rsid w:val="008E1385"/>
    <w:rsid w:val="008E3617"/>
    <w:rsid w:val="008E3D43"/>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57B45"/>
    <w:rsid w:val="00962485"/>
    <w:rsid w:val="00965EF4"/>
    <w:rsid w:val="00981CC0"/>
    <w:rsid w:val="00983279"/>
    <w:rsid w:val="00985DD2"/>
    <w:rsid w:val="00987D62"/>
    <w:rsid w:val="00987F8F"/>
    <w:rsid w:val="00990BA7"/>
    <w:rsid w:val="00990EAB"/>
    <w:rsid w:val="00991390"/>
    <w:rsid w:val="00992DA7"/>
    <w:rsid w:val="00993D54"/>
    <w:rsid w:val="0099464B"/>
    <w:rsid w:val="009A2AD2"/>
    <w:rsid w:val="009A43DE"/>
    <w:rsid w:val="009B2E04"/>
    <w:rsid w:val="009B2EFE"/>
    <w:rsid w:val="009B34A0"/>
    <w:rsid w:val="009B37E2"/>
    <w:rsid w:val="009B3DFE"/>
    <w:rsid w:val="009B3EB4"/>
    <w:rsid w:val="009B5A5E"/>
    <w:rsid w:val="009B5A73"/>
    <w:rsid w:val="009C111D"/>
    <w:rsid w:val="009D1560"/>
    <w:rsid w:val="009D1B1A"/>
    <w:rsid w:val="009D2E6A"/>
    <w:rsid w:val="009D5AF2"/>
    <w:rsid w:val="009D6786"/>
    <w:rsid w:val="009E3C00"/>
    <w:rsid w:val="009E6820"/>
    <w:rsid w:val="009F49A4"/>
    <w:rsid w:val="009F74DE"/>
    <w:rsid w:val="00A15055"/>
    <w:rsid w:val="00A45317"/>
    <w:rsid w:val="00A47819"/>
    <w:rsid w:val="00A47A77"/>
    <w:rsid w:val="00A5192B"/>
    <w:rsid w:val="00A54157"/>
    <w:rsid w:val="00A54F48"/>
    <w:rsid w:val="00A56276"/>
    <w:rsid w:val="00A60356"/>
    <w:rsid w:val="00A60BA8"/>
    <w:rsid w:val="00A66DC9"/>
    <w:rsid w:val="00A76186"/>
    <w:rsid w:val="00A80A9A"/>
    <w:rsid w:val="00A9189E"/>
    <w:rsid w:val="00A94EEA"/>
    <w:rsid w:val="00A979AE"/>
    <w:rsid w:val="00AB0302"/>
    <w:rsid w:val="00AB0505"/>
    <w:rsid w:val="00AB491A"/>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FEB"/>
    <w:rsid w:val="00BD01E1"/>
    <w:rsid w:val="00BD1D49"/>
    <w:rsid w:val="00BE342A"/>
    <w:rsid w:val="00BE655B"/>
    <w:rsid w:val="00BF5E24"/>
    <w:rsid w:val="00C04168"/>
    <w:rsid w:val="00C04268"/>
    <w:rsid w:val="00C21C29"/>
    <w:rsid w:val="00C24E40"/>
    <w:rsid w:val="00C31113"/>
    <w:rsid w:val="00C33476"/>
    <w:rsid w:val="00C40C24"/>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5857"/>
    <w:rsid w:val="00ED63F3"/>
    <w:rsid w:val="00EE5758"/>
    <w:rsid w:val="00EF740E"/>
    <w:rsid w:val="00F0122F"/>
    <w:rsid w:val="00F07073"/>
    <w:rsid w:val="00F07789"/>
    <w:rsid w:val="00F3201D"/>
    <w:rsid w:val="00F334FE"/>
    <w:rsid w:val="00F4196A"/>
    <w:rsid w:val="00F43CB1"/>
    <w:rsid w:val="00F4795F"/>
    <w:rsid w:val="00F6062D"/>
    <w:rsid w:val="00F62105"/>
    <w:rsid w:val="00F65F96"/>
    <w:rsid w:val="00F67532"/>
    <w:rsid w:val="00F77C2E"/>
    <w:rsid w:val="00F77CF8"/>
    <w:rsid w:val="00F8247A"/>
    <w:rsid w:val="00F91DB5"/>
    <w:rsid w:val="00F93C8E"/>
    <w:rsid w:val="00FA006B"/>
    <w:rsid w:val="00FA7C49"/>
    <w:rsid w:val="00FB105C"/>
    <w:rsid w:val="00FC388A"/>
    <w:rsid w:val="00FC746C"/>
    <w:rsid w:val="00FD42A0"/>
    <w:rsid w:val="00FE02EE"/>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Gabbaso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Gabbaso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C2CFC5-D20E-4CCE-8A96-E93350A12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16</Pages>
  <Words>4248</Words>
  <Characters>24215</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42</cp:revision>
  <cp:lastPrinted>2017-08-24T11:29:00Z</cp:lastPrinted>
  <dcterms:created xsi:type="dcterms:W3CDTF">2017-07-20T07:15:00Z</dcterms:created>
  <dcterms:modified xsi:type="dcterms:W3CDTF">2017-08-24T11:29:00Z</dcterms:modified>
</cp:coreProperties>
</file>